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E23C39" w14:textId="5D9FC8C6" w:rsidR="007A6B3A" w:rsidRPr="00F60724" w:rsidRDefault="0030551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>N</w:t>
      </w:r>
      <w:r w:rsidR="007A6B3A" w:rsidRPr="00F60724">
        <w:rPr>
          <w:rFonts w:ascii="Calibri" w:hAnsi="Calibri"/>
          <w:b/>
          <w:bCs/>
        </w:rPr>
        <w:t xml:space="preserve">EXO </w:t>
      </w:r>
      <w:r w:rsidR="00BE35AA" w:rsidRPr="00F60724">
        <w:rPr>
          <w:rFonts w:ascii="Calibri" w:hAnsi="Calibri"/>
          <w:b/>
          <w:bCs/>
        </w:rPr>
        <w:t>VI</w:t>
      </w:r>
    </w:p>
    <w:p w14:paraId="2C2D20AA" w14:textId="40CBDD0C" w:rsidR="007A6B3A" w:rsidRPr="00F60724" w:rsidRDefault="00483AF3" w:rsidP="00BB2DC6">
      <w:pPr>
        <w:pStyle w:val="Ttulo8"/>
        <w:rPr>
          <w:rFonts w:ascii="Calibri" w:hAnsi="Calibri"/>
          <w:szCs w:val="22"/>
          <w:lang w:val="pt-PT"/>
        </w:rPr>
      </w:pPr>
      <w:r w:rsidRPr="00F60724"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F60724" w:rsidRPr="00F60724">
        <w:rPr>
          <w:rFonts w:ascii="Calibri" w:hAnsi="Calibri"/>
          <w:b w:val="0"/>
          <w:szCs w:val="22"/>
          <w:lang w:val="pt-PT"/>
        </w:rPr>
        <w:t>0593</w:t>
      </w:r>
      <w:r w:rsidR="00F2392A" w:rsidRPr="00F60724">
        <w:rPr>
          <w:rFonts w:ascii="Calibri" w:hAnsi="Calibri"/>
          <w:b w:val="0"/>
          <w:szCs w:val="22"/>
          <w:lang w:val="pt-PT"/>
        </w:rPr>
        <w:t>/20</w:t>
      </w:r>
      <w:r w:rsidR="00095A81" w:rsidRPr="00F60724">
        <w:rPr>
          <w:rFonts w:ascii="Calibri" w:hAnsi="Calibri"/>
          <w:b w:val="0"/>
          <w:szCs w:val="22"/>
          <w:lang w:val="pt-PT"/>
        </w:rPr>
        <w:t>2</w:t>
      </w:r>
      <w:r w:rsidR="004D4E4C" w:rsidRPr="00F60724">
        <w:rPr>
          <w:rFonts w:ascii="Calibri" w:hAnsi="Calibri"/>
          <w:b w:val="0"/>
          <w:szCs w:val="22"/>
          <w:lang w:val="pt-PT"/>
        </w:rPr>
        <w:t>3</w:t>
      </w:r>
    </w:p>
    <w:p w14:paraId="5A4AD7F2" w14:textId="77777777" w:rsidR="007A6B3A" w:rsidRPr="00F60724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F60724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F60724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F60724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F60724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F60724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62865B11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(  )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Telefones: (  )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57607A8F" w:rsidR="00FC5800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DO REPRESENTANTE DA EMPRESA</w:t>
      </w:r>
    </w:p>
    <w:p w14:paraId="2B4AA28E" w14:textId="694AFCEC" w:rsidR="00A25F26" w:rsidRPr="00A25F26" w:rsidRDefault="00A25F26" w:rsidP="00A25F26"/>
    <w:p w14:paraId="7CD5D3AE" w14:textId="3226B445" w:rsidR="00A25F26" w:rsidRPr="00A25F26" w:rsidRDefault="00A25F26" w:rsidP="00A25F26"/>
    <w:p w14:paraId="11DE90DD" w14:textId="226820F0" w:rsidR="00A25F26" w:rsidRPr="00A25F26" w:rsidRDefault="00A25F26" w:rsidP="00A25F26"/>
    <w:p w14:paraId="0FC468F0" w14:textId="7CFA792E" w:rsidR="00A25F26" w:rsidRPr="00A25F26" w:rsidRDefault="00A25F26" w:rsidP="00A25F26"/>
    <w:p w14:paraId="3007CA2E" w14:textId="35E412EA" w:rsidR="00A25F26" w:rsidRPr="00A25F26" w:rsidRDefault="00A25F26" w:rsidP="00A25F26"/>
    <w:p w14:paraId="09B66A6F" w14:textId="361DEC7B" w:rsidR="00A25F26" w:rsidRPr="00A25F26" w:rsidRDefault="00A25F26" w:rsidP="00A25F26"/>
    <w:p w14:paraId="35060174" w14:textId="42727FA7" w:rsidR="00A25F26" w:rsidRPr="00A25F26" w:rsidRDefault="00A25F26" w:rsidP="00A25F26"/>
    <w:p w14:paraId="3D981291" w14:textId="0E0D29E8" w:rsidR="00A25F26" w:rsidRPr="00A25F26" w:rsidRDefault="00A25F26" w:rsidP="00A25F26"/>
    <w:p w14:paraId="2A0D6BF8" w14:textId="5FF3D5E5" w:rsidR="00A25F26" w:rsidRPr="00A25F26" w:rsidRDefault="00A25F26" w:rsidP="00A25F26"/>
    <w:p w14:paraId="28619300" w14:textId="4251348D" w:rsidR="00A25F26" w:rsidRPr="00A25F26" w:rsidRDefault="00A25F26" w:rsidP="00A25F26"/>
    <w:p w14:paraId="4059DEFD" w14:textId="52CC5A9D" w:rsidR="00A25F26" w:rsidRPr="00A25F26" w:rsidRDefault="00A25F26" w:rsidP="00A25F26"/>
    <w:p w14:paraId="04BD168D" w14:textId="6516C6B5" w:rsidR="00A25F26" w:rsidRPr="00A25F26" w:rsidRDefault="00A25F26" w:rsidP="00A25F26"/>
    <w:p w14:paraId="35D20364" w14:textId="54D8F3E9" w:rsidR="00A25F26" w:rsidRPr="00A25F26" w:rsidRDefault="00A25F26" w:rsidP="00A25F26"/>
    <w:p w14:paraId="221210A8" w14:textId="2A15BCCC" w:rsidR="00A25F26" w:rsidRPr="00A25F26" w:rsidRDefault="00A25F26" w:rsidP="00A25F26"/>
    <w:p w14:paraId="1EF8A7B1" w14:textId="4445F303" w:rsidR="00A25F26" w:rsidRPr="00A25F26" w:rsidRDefault="00A25F26" w:rsidP="00A25F26"/>
    <w:p w14:paraId="4A889F64" w14:textId="7657AF58" w:rsidR="00A25F26" w:rsidRPr="00A25F26" w:rsidRDefault="00A25F26" w:rsidP="00A25F26"/>
    <w:p w14:paraId="1CEEB204" w14:textId="0C2FFE6D" w:rsidR="00A25F26" w:rsidRPr="00A25F26" w:rsidRDefault="00A25F26" w:rsidP="00A25F26"/>
    <w:p w14:paraId="28404D34" w14:textId="45DE80CF" w:rsidR="00A25F26" w:rsidRPr="00A25F26" w:rsidRDefault="00A25F26" w:rsidP="00A25F26"/>
    <w:p w14:paraId="04005287" w14:textId="1B6AC9E8" w:rsidR="00A25F26" w:rsidRPr="00A25F26" w:rsidRDefault="00A25F26" w:rsidP="00A25F26"/>
    <w:p w14:paraId="6AD079FB" w14:textId="5AE494EF" w:rsidR="00A25F26" w:rsidRDefault="00A25F26" w:rsidP="00A25F26">
      <w:pPr>
        <w:rPr>
          <w:rFonts w:ascii="Calibri" w:hAnsi="Calibri"/>
          <w:sz w:val="22"/>
          <w:szCs w:val="22"/>
        </w:rPr>
      </w:pPr>
    </w:p>
    <w:p w14:paraId="0E326D51" w14:textId="59038051" w:rsidR="00A25F26" w:rsidRDefault="00A25F26" w:rsidP="00A25F26">
      <w:pPr>
        <w:tabs>
          <w:tab w:val="left" w:pos="3802"/>
        </w:tabs>
      </w:pPr>
      <w:r>
        <w:tab/>
      </w:r>
    </w:p>
    <w:p w14:paraId="55AC8C25" w14:textId="77777777" w:rsidR="00A25F26" w:rsidRPr="00A25F26" w:rsidRDefault="00A25F26" w:rsidP="00A25F26">
      <w:pPr>
        <w:tabs>
          <w:tab w:val="left" w:pos="3802"/>
        </w:tabs>
      </w:pPr>
    </w:p>
    <w:sectPr w:rsidR="00A25F26" w:rsidRPr="00A25F26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074E8" w14:textId="77777777" w:rsidR="00385EBF" w:rsidRDefault="00385EBF">
      <w:r>
        <w:separator/>
      </w:r>
    </w:p>
  </w:endnote>
  <w:endnote w:type="continuationSeparator" w:id="0">
    <w:p w14:paraId="75E7FA73" w14:textId="77777777" w:rsidR="00385EBF" w:rsidRDefault="003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B37F" w14:textId="4261F600" w:rsidR="00385EBF" w:rsidRDefault="00A25F26" w:rsidP="00212B50">
    <w:pPr>
      <w:jc w:val="right"/>
      <w:rPr>
        <w:rFonts w:ascii="Arial" w:hAnsi="Arial" w:cs="Arial"/>
        <w:sz w:val="16"/>
      </w:rPr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18</w:t>
    </w:r>
    <w:r>
      <w:rPr>
        <w:sz w:val="14"/>
      </w:rPr>
      <w:fldChar w:fldCharType="end"/>
    </w:r>
    <w:r w:rsidR="00385EBF">
      <w:rPr>
        <w:rFonts w:ascii="Arial" w:hAnsi="Arial" w:cs="Arial"/>
        <w:sz w:val="16"/>
      </w:rPr>
      <w:t xml:space="preserve">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2876" w14:textId="77777777" w:rsidR="00385EBF" w:rsidRDefault="00385EBF">
      <w:r>
        <w:separator/>
      </w:r>
    </w:p>
  </w:footnote>
  <w:footnote w:type="continuationSeparator" w:id="0">
    <w:p w14:paraId="76988453" w14:textId="77777777" w:rsidR="00385EBF" w:rsidRDefault="00385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19B4" w14:textId="77777777" w:rsidR="00385EBF" w:rsidRDefault="00385EBF" w:rsidP="00FA48CA">
    <w:pPr>
      <w:ind w:left="567"/>
      <w:rPr>
        <w:b/>
      </w:rPr>
    </w:pPr>
  </w:p>
  <w:p w14:paraId="0C46C0F9" w14:textId="11D62128" w:rsidR="00385EBF" w:rsidRDefault="00A25F26">
    <w:pPr>
      <w:rPr>
        <w:b/>
      </w:rPr>
    </w:pPr>
    <w:r w:rsidRPr="005F6D78">
      <w:rPr>
        <w:noProof/>
        <w:lang w:eastAsia="pt-BR"/>
      </w:rPr>
      <w:drawing>
        <wp:inline distT="0" distB="0" distL="0" distR="0" wp14:anchorId="0EB448ED" wp14:editId="355E6FE9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2B573" w14:textId="77777777" w:rsidR="00A25F26" w:rsidRDefault="00A25F26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4722554"/>
    <w:multiLevelType w:val="multilevel"/>
    <w:tmpl w:val="F276358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1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6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4"/>
  </w:num>
  <w:num w:numId="33">
    <w:abstractNumId w:val="15"/>
  </w:num>
  <w:num w:numId="34">
    <w:abstractNumId w:val="10"/>
  </w:num>
  <w:num w:numId="35">
    <w:abstractNumId w:val="11"/>
  </w:num>
  <w:num w:numId="36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0B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51A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85EBF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E4C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2930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9F5A36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5F26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570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0615A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072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F6072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7FC65-8821-4957-A93A-7D6898D2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19</cp:revision>
  <cp:lastPrinted>2023-02-15T21:40:00Z</cp:lastPrinted>
  <dcterms:created xsi:type="dcterms:W3CDTF">2020-05-14T18:48:00Z</dcterms:created>
  <dcterms:modified xsi:type="dcterms:W3CDTF">2023-03-10T19:22:00Z</dcterms:modified>
</cp:coreProperties>
</file>